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60C226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0355E8">
        <w:rPr>
          <w:rFonts w:ascii="Garamond" w:hAnsi="Garamond"/>
          <w:sz w:val="24"/>
          <w:szCs w:val="24"/>
        </w:rPr>
        <w:t>001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0355E8">
        <w:rPr>
          <w:rFonts w:ascii="Garamond" w:hAnsi="Garamond"/>
          <w:sz w:val="24"/>
          <w:szCs w:val="24"/>
        </w:rPr>
        <w:t>2</w:t>
      </w:r>
    </w:p>
    <w:p w14:paraId="734915B7" w14:textId="4601ABF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355E8" w:rsidRPr="000F37D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https://zakazky.zcu.cz/contract_display_5099.html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4D78AE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0355E8">
        <w:rPr>
          <w:rFonts w:ascii="Garamond" w:hAnsi="Garamond" w:cs="Arial"/>
          <w:b/>
          <w:sz w:val="22"/>
          <w:szCs w:val="22"/>
        </w:rPr>
        <w:t>21</w:t>
      </w:r>
      <w:r w:rsidR="00110EF5">
        <w:rPr>
          <w:rFonts w:ascii="Garamond" w:hAnsi="Garamond" w:cs="Arial"/>
          <w:b/>
          <w:sz w:val="22"/>
          <w:szCs w:val="22"/>
        </w:rPr>
        <w:t>.</w:t>
      </w:r>
      <w:r w:rsidR="000355E8">
        <w:rPr>
          <w:rFonts w:ascii="Garamond" w:hAnsi="Garamond" w:cs="Arial"/>
          <w:b/>
          <w:sz w:val="22"/>
          <w:szCs w:val="22"/>
        </w:rPr>
        <w:t>02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0355E8">
        <w:rPr>
          <w:rFonts w:ascii="Garamond" w:hAnsi="Garamond" w:cs="Arial"/>
          <w:b/>
          <w:sz w:val="22"/>
          <w:szCs w:val="22"/>
        </w:rPr>
        <w:t>2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38EF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AD4A9C6" w:rsidR="002F419F" w:rsidRPr="00F54D1D" w:rsidRDefault="000355E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6A9D7F3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F35C62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0355E8">
        <w:rPr>
          <w:rFonts w:ascii="Garamond" w:hAnsi="Garamond"/>
        </w:rPr>
        <w:t>Michaela Vítková</w:t>
      </w:r>
      <w:bookmarkStart w:id="26" w:name="_GoBack"/>
      <w:bookmarkEnd w:id="26"/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34243" w14:textId="77777777" w:rsidR="00E42690" w:rsidRDefault="00E42690" w:rsidP="00795AAC">
      <w:r>
        <w:separator/>
      </w:r>
    </w:p>
  </w:endnote>
  <w:endnote w:type="continuationSeparator" w:id="0">
    <w:p w14:paraId="0B6F4160" w14:textId="77777777" w:rsidR="00E42690" w:rsidRDefault="00E426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98564" w14:textId="77777777" w:rsidR="00E42690" w:rsidRDefault="00E42690" w:rsidP="00795AAC">
      <w:r>
        <w:separator/>
      </w:r>
    </w:p>
  </w:footnote>
  <w:footnote w:type="continuationSeparator" w:id="0">
    <w:p w14:paraId="21240ED4" w14:textId="77777777" w:rsidR="00E42690" w:rsidRDefault="00E426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5E8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4671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0EF5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19E3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69CE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626E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C54E0"/>
    <w:rsid w:val="005D5B8C"/>
    <w:rsid w:val="005D6CEE"/>
    <w:rsid w:val="005E1AA8"/>
    <w:rsid w:val="005E3B75"/>
    <w:rsid w:val="005E599C"/>
    <w:rsid w:val="005F066A"/>
    <w:rsid w:val="005F2966"/>
    <w:rsid w:val="005F32B6"/>
    <w:rsid w:val="006001E1"/>
    <w:rsid w:val="006078BA"/>
    <w:rsid w:val="006135F9"/>
    <w:rsid w:val="00617021"/>
    <w:rsid w:val="0063063D"/>
    <w:rsid w:val="006336D0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677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0C6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8F7918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038EF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2690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2911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99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aXB7tDBJbMae/1g42UKvuenMruPubzf6YoKwaY9vDK4=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jiz6UvnEPlJFnr3kVfWUn3+RqmjRnSXp6oHEK2emE4o=</DigestValue>
    </Reference>
  </SignedInfo>
  <SignatureValue>biRkWJ5zTLA/AR4Dq/sE4VFy5mWgrYP08R6PN78msTOcFOK1FeIindIautwCn60eaUxM3Gh2XlVD
3l0/X1Ltw2vPMd0Oeuuzl1sWgPZEUqVaj/Ov/1DdBx+MQM40/zIxk2iQekUoJgBWh5QR33KHkwMF
SJAth+P7OQBjP/pzub+VtReGDNEPwO+MeqIcKpgITG+dXA86myL7JWFFn0PNXcRCEjBw2ErMxhCO
qn+44Cb/NlENvBTSHMMSE/3OA64RlT+/y77mCSkM83vyLAvw9q40Ijh9nbTyF7WsZ/zBKgI7OlcX
yhWCnbt3h5bSYhkYQH53Azrh6hThsYouBwRZxA==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lxLjfBvfz0cvO1Y+ByGV9KQCXzwljfm0z2zmbHKM7vk=</DigestValue>
      </Reference>
      <Reference URI="/word/document.xml?ContentType=application/vnd.openxmlformats-officedocument.wordprocessingml.document.main+xml">
        <DigestMethod Algorithm="http://www.w3.org/2001/04/xmlenc#sha256"/>
        <DigestValue>Od29xLNdULqDiGjNzRbb4sU+diZDsLLdsaoA3GiWVaI=</DigestValue>
      </Reference>
      <Reference URI="/word/endnotes.xml?ContentType=application/vnd.openxmlformats-officedocument.wordprocessingml.endnotes+xml">
        <DigestMethod Algorithm="http://www.w3.org/2001/04/xmlenc#sha256"/>
        <DigestValue>LrScs+rteT+M/SALLnL5WnxzpCZRccbbsqQpl65g8GM=</DigestValue>
      </Reference>
      <Reference URI="/word/fontTable.xml?ContentType=application/vnd.openxmlformats-officedocument.wordprocessingml.fontTable+xml">
        <DigestMethod Algorithm="http://www.w3.org/2001/04/xmlenc#sha256"/>
        <DigestValue>2vpG5OUcyy22jh5c8HxwYDeNQOaPhhrnmGiJJzHNfXE=</DigestValue>
      </Reference>
      <Reference URI="/word/footer1.xml?ContentType=application/vnd.openxmlformats-officedocument.wordprocessingml.footer+xml">
        <DigestMethod Algorithm="http://www.w3.org/2001/04/xmlenc#sha256"/>
        <DigestValue>hGEcdjVJZiui91F0KsIiTtXgvtpPXhqsY8ESphgzOGY=</DigestValue>
      </Reference>
      <Reference URI="/word/footnotes.xml?ContentType=application/vnd.openxmlformats-officedocument.wordprocessingml.footnotes+xml">
        <DigestMethod Algorithm="http://www.w3.org/2001/04/xmlenc#sha256"/>
        <DigestValue>7UTUIECa59pDyPfHey7YQPcNAd0HgHVeKzb/3kieOok=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ZWVFeVFOupqg2KklaJjDOfwkZabOcmW10k1VVgSCx4c=</DigestValue>
      </Reference>
      <Reference URI="/word/styles.xml?ContentType=application/vnd.openxmlformats-officedocument.wordprocessingml.styles+xml">
        <DigestMethod Algorithm="http://www.w3.org/2001/04/xmlenc#sha256"/>
        <DigestValue>pCaczDKE8ypSBp76WDi/jl5dR9frX4OpMtwV6j/B0VY=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2022-02-10T06:40:20Z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2022-02-10T06:40:20Z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9E946-A728-4316-B47F-F16210CD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2664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2021-03-19T09:53:00Z</dcterms:created>
  <dcterms:modified xsi:type="dcterms:W3CDTF">2022-02-10T06:40:00Z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